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8DF73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723A03">
        <w:rPr>
          <w:rFonts w:ascii="Garamond" w:hAnsi="Garamond"/>
          <w:sz w:val="24"/>
          <w:szCs w:val="24"/>
        </w:rPr>
        <w:t>6</w:t>
      </w:r>
      <w:r w:rsidR="00176260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564490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76260" w:rsidRPr="001E5C3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828B9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A09BF">
        <w:rPr>
          <w:rFonts w:ascii="Garamond" w:hAnsi="Garamond" w:cs="Arial"/>
          <w:b/>
          <w:sz w:val="22"/>
          <w:szCs w:val="22"/>
        </w:rPr>
        <w:t>1</w:t>
      </w:r>
      <w:r w:rsidR="001B1CE9">
        <w:rPr>
          <w:rFonts w:ascii="Garamond" w:hAnsi="Garamond" w:cs="Arial"/>
          <w:b/>
          <w:sz w:val="22"/>
          <w:szCs w:val="22"/>
        </w:rPr>
        <w:t>5</w:t>
      </w:r>
      <w:r w:rsidR="00CA09BF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1B1CE9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176260">
        <w:rPr>
          <w:rFonts w:ascii="Garamond" w:hAnsi="Garamond" w:cs="Arial"/>
          <w:b/>
          <w:sz w:val="22"/>
          <w:szCs w:val="22"/>
        </w:rPr>
        <w:t>3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BE481" w14:textId="77777777" w:rsidR="00F37554" w:rsidRDefault="00F37554" w:rsidP="00795AAC">
      <w:r>
        <w:separator/>
      </w:r>
    </w:p>
  </w:endnote>
  <w:endnote w:type="continuationSeparator" w:id="0">
    <w:p w14:paraId="79988121" w14:textId="77777777" w:rsidR="00F37554" w:rsidRDefault="00F3755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5ED3" w14:textId="77777777" w:rsidR="00F37554" w:rsidRDefault="00F37554" w:rsidP="00795AAC">
      <w:r>
        <w:separator/>
      </w:r>
    </w:p>
  </w:footnote>
  <w:footnote w:type="continuationSeparator" w:id="0">
    <w:p w14:paraId="02CE04C2" w14:textId="77777777" w:rsidR="00F37554" w:rsidRDefault="00F3755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260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37554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9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hrF+1k+fsqW+i8qNmmDMrmV7voP73kBhXcRfjVvyzO4=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HS7eEGYztwSmimy+X80cXx/K5GbIQ96/SeqzWo62zD4=</DigestValue>
    </Reference>
  </SignedInfo>
  <SignatureValue>2uOnstU5MOTPmPlDS1mdFaCwYIKA3zbcbEskI52qi0LX4bdulFMCwD5Qu2AiqbLl2rd5P6dvxEeB
5gOOE/zcoSmkw5QdQ3RMAc8PThBTXdvvhwaHxqRceeU6vMrXeyGdtdc20enP9TnbdjaYQzx8xyht
rU3PNykMBtkvTo5hzlWidIVVJonmCTwdlftNbSn8AOqNfHffIaI8/id5e4EBHPdwAjZUxCF2Bsgc
l+OP/dXuxsqjP/iNoFZrj8HNWLPrl+fk6qahj1MLjgfy84xiqvVoGoddSig+vlJibf9xbQeRfxoE
6DwBaKPYnV6d+0qXag4d5Z3q3EG37ofPLr4r/Q==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rGE0oDQIYLx/W+YVKBOAduH0XzMUlN+wqNkYnk+ZmUc=</DigestValue>
      </Reference>
      <Reference URI="/word/document.xml?ContentType=application/vnd.openxmlformats-officedocument.wordprocessingml.document.main+xml">
        <DigestMethod Algorithm="http://www.w3.org/2001/04/xmlenc#sha256"/>
        <DigestValue>km294JpoVmEGMr2dD2LhWV7IGCyrI00T4eaNVFZ4Ulk=</DigestValue>
      </Reference>
      <Reference URI="/word/endnotes.xml?ContentType=application/vnd.openxmlformats-officedocument.wordprocessingml.endnotes+xml">
        <DigestMethod Algorithm="http://www.w3.org/2001/04/xmlenc#sha256"/>
        <DigestValue>XqzgZOd4gLx2yU/zjfEIRfQojMK0zTzTVDw/AfQyOTw=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zJjFyNbRDLgv2KG6CfCcOeGyDTGey8OtEXxMMPoa6Uo=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J+Ym8RK9xq3jO+wAlPil+wl+XEcZlev+Jb/M87KcZMs=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2022-11-04T10:36:28Z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2022-11-04T10:36:28Z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2018-08-08T13:48:00Z</cp:lastPrinted>
  <dcterms:created xsi:type="dcterms:W3CDTF">2022-05-19T08:18:00Z</dcterms:created>
  <dcterms:modified xsi:type="dcterms:W3CDTF">2022-11-04T10:36:00Z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